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5CA18DB9" w:rsidR="00742C11" w:rsidRPr="00742C11" w:rsidRDefault="004E7062" w:rsidP="004E0BA2">
      <w:pPr>
        <w:pStyle w:val="Nr"/>
        <w:spacing w:line="288" w:lineRule="auto"/>
        <w:ind w:left="1418" w:hanging="1134"/>
      </w:pPr>
      <w:r w:rsidRPr="004E7062">
        <w:t xml:space="preserve">Część </w:t>
      </w:r>
      <w:r w:rsidR="0007624A">
        <w:t>8</w:t>
      </w:r>
      <w:r w:rsidRPr="004E7062">
        <w:t>:</w:t>
      </w:r>
      <w:r w:rsidRPr="004E7062">
        <w:tab/>
      </w:r>
      <w:r w:rsidR="0007624A" w:rsidRPr="0007624A">
        <w:t>Budowa odcinka linii kablowej SN 15kV, modernizacja stacji transformatorowych napowietrznych 15/0,4kV Wólka Łamana I, II, demontaż istniejącej stacji, sieci SN w miejscowości Wólka Łamana gm. Kuryłówka</w:t>
      </w:r>
    </w:p>
    <w:p w14:paraId="776CB253" w14:textId="7D47483F" w:rsidR="00742C11" w:rsidRPr="00742C11" w:rsidRDefault="00742C11" w:rsidP="004E0BA2">
      <w:pPr>
        <w:tabs>
          <w:tab w:val="right" w:leader="dot" w:pos="3828"/>
          <w:tab w:val="left" w:pos="3969"/>
          <w:tab w:val="right" w:leader="dot" w:pos="9497"/>
        </w:tabs>
        <w:spacing w:before="120"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C3F4" w14:textId="77777777" w:rsidR="00D529D3" w:rsidRDefault="00D529D3" w:rsidP="004A302B">
      <w:pPr>
        <w:spacing w:line="240" w:lineRule="auto"/>
      </w:pPr>
      <w:r>
        <w:separator/>
      </w:r>
    </w:p>
  </w:endnote>
  <w:endnote w:type="continuationSeparator" w:id="0">
    <w:p w14:paraId="4B1F123C" w14:textId="77777777" w:rsidR="00D529D3" w:rsidRDefault="00D529D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228FE" w14:textId="77777777" w:rsidR="00D529D3" w:rsidRDefault="00D529D3" w:rsidP="004A302B">
      <w:pPr>
        <w:spacing w:line="240" w:lineRule="auto"/>
      </w:pPr>
      <w:r>
        <w:separator/>
      </w:r>
    </w:p>
  </w:footnote>
  <w:footnote w:type="continuationSeparator" w:id="0">
    <w:p w14:paraId="54E5A4C3" w14:textId="77777777" w:rsidR="00D529D3" w:rsidRDefault="00D529D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624A"/>
    <w:rsid w:val="0008002B"/>
    <w:rsid w:val="00080BE1"/>
    <w:rsid w:val="00082C2E"/>
    <w:rsid w:val="00084857"/>
    <w:rsid w:val="0008582E"/>
    <w:rsid w:val="00085906"/>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188E"/>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0BA2"/>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073"/>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1E5B"/>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975"/>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5632B"/>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01E"/>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5EF6"/>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5BC"/>
    <w:rsid w:val="00D319DD"/>
    <w:rsid w:val="00D31A17"/>
    <w:rsid w:val="00D33389"/>
    <w:rsid w:val="00D35265"/>
    <w:rsid w:val="00D3652A"/>
    <w:rsid w:val="00D374E7"/>
    <w:rsid w:val="00D41914"/>
    <w:rsid w:val="00D41D8F"/>
    <w:rsid w:val="00D42F0B"/>
    <w:rsid w:val="00D43DBE"/>
    <w:rsid w:val="00D46A1C"/>
    <w:rsid w:val="00D50A98"/>
    <w:rsid w:val="00D529D3"/>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745"/>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241"/>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1198</Words>
  <Characters>7193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2025-11-24T13:42:00Z</dcterms:created>
  <dcterms:modified xsi:type="dcterms:W3CDTF">2025-11-24T13:43:00Z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